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549" w:rsidRDefault="00BA2549">
      <w:pPr>
        <w:spacing w:after="0"/>
        <w:jc w:val="center"/>
      </w:pPr>
      <w:r>
        <w:rPr>
          <w:rFonts w:ascii="Cambria" w:hAnsi="Cambria" w:cs="Cambria"/>
          <w:b/>
          <w:sz w:val="24"/>
          <w:szCs w:val="24"/>
        </w:rPr>
        <w:t>A.S. 20</w:t>
      </w:r>
      <w:r w:rsidR="00FB2617">
        <w:rPr>
          <w:rFonts w:ascii="Cambria" w:hAnsi="Cambria" w:cs="Cambria"/>
          <w:b/>
          <w:sz w:val="24"/>
          <w:szCs w:val="24"/>
        </w:rPr>
        <w:t>21</w:t>
      </w:r>
      <w:r>
        <w:rPr>
          <w:rFonts w:ascii="Cambria" w:hAnsi="Cambria" w:cs="Cambria"/>
          <w:b/>
          <w:sz w:val="24"/>
          <w:szCs w:val="24"/>
        </w:rPr>
        <w:t>/20</w:t>
      </w:r>
      <w:r w:rsidR="00FB2617">
        <w:rPr>
          <w:rFonts w:ascii="Cambria" w:hAnsi="Cambria" w:cs="Cambria"/>
          <w:b/>
          <w:sz w:val="24"/>
          <w:szCs w:val="24"/>
        </w:rPr>
        <w:t>22</w:t>
      </w:r>
      <w:r>
        <w:rPr>
          <w:rFonts w:ascii="Cambria" w:hAnsi="Cambria" w:cs="Cambria"/>
          <w:b/>
          <w:sz w:val="24"/>
          <w:szCs w:val="24"/>
        </w:rPr>
        <w:t xml:space="preserve"> </w:t>
      </w:r>
      <w:r w:rsidR="00011D39">
        <w:rPr>
          <w:rFonts w:ascii="Cambria" w:hAnsi="Cambria" w:cs="Cambria"/>
          <w:b/>
          <w:sz w:val="24"/>
          <w:szCs w:val="24"/>
        </w:rPr>
        <w:t>–</w:t>
      </w:r>
      <w:r>
        <w:rPr>
          <w:rFonts w:ascii="Cambria" w:hAnsi="Cambria" w:cs="Cambria"/>
          <w:b/>
          <w:sz w:val="24"/>
          <w:szCs w:val="24"/>
        </w:rPr>
        <w:t xml:space="preserve"> </w:t>
      </w:r>
      <w:r w:rsidR="00011D39">
        <w:rPr>
          <w:rFonts w:ascii="Cambria" w:hAnsi="Cambria" w:cs="Cambria"/>
          <w:b/>
          <w:sz w:val="24"/>
          <w:szCs w:val="24"/>
        </w:rPr>
        <w:t>RELAZIONE FINALE</w:t>
      </w:r>
      <w:r>
        <w:rPr>
          <w:rFonts w:ascii="Cambria" w:hAnsi="Cambria" w:cs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b/>
          <w:sz w:val="24"/>
          <w:szCs w:val="24"/>
        </w:rPr>
        <w:t>DI</w:t>
      </w:r>
      <w:proofErr w:type="spellEnd"/>
      <w:r>
        <w:rPr>
          <w:rFonts w:ascii="Cambria" w:hAnsi="Cambria" w:cs="Cambria"/>
          <w:b/>
          <w:sz w:val="24"/>
          <w:szCs w:val="24"/>
        </w:rPr>
        <w:t xml:space="preserve"> PROGETTO</w:t>
      </w:r>
    </w:p>
    <w:p w:rsidR="00BA2549" w:rsidRDefault="00BA2549">
      <w:pPr>
        <w:spacing w:after="0"/>
        <w:jc w:val="center"/>
      </w:pPr>
      <w:r>
        <w:rPr>
          <w:rFonts w:ascii="Cambria" w:hAnsi="Cambria" w:cs="Cambria"/>
          <w:sz w:val="16"/>
          <w:szCs w:val="16"/>
        </w:rPr>
        <w:t xml:space="preserve">(DA COMPILARSI A CURA DEL REFERENTE </w:t>
      </w:r>
      <w:proofErr w:type="spellStart"/>
      <w:r>
        <w:rPr>
          <w:rFonts w:ascii="Cambria" w:hAnsi="Cambria" w:cs="Cambria"/>
          <w:sz w:val="16"/>
          <w:szCs w:val="16"/>
        </w:rPr>
        <w:t>DI</w:t>
      </w:r>
      <w:proofErr w:type="spellEnd"/>
      <w:r>
        <w:rPr>
          <w:rFonts w:ascii="Cambria" w:hAnsi="Cambria" w:cs="Cambria"/>
          <w:sz w:val="16"/>
          <w:szCs w:val="16"/>
        </w:rPr>
        <w:t xml:space="preserve"> PROGETTO)</w:t>
      </w:r>
    </w:p>
    <w:p w:rsidR="00BA2549" w:rsidRDefault="00BA2549">
      <w:pPr>
        <w:spacing w:after="0"/>
        <w:jc w:val="center"/>
        <w:rPr>
          <w:rFonts w:ascii="Cambria" w:hAnsi="Cambria" w:cs="Cambria"/>
          <w:sz w:val="14"/>
          <w:szCs w:val="16"/>
        </w:rPr>
      </w:pPr>
    </w:p>
    <w:tbl>
      <w:tblPr>
        <w:tblW w:w="10445" w:type="dxa"/>
        <w:tblInd w:w="-10" w:type="dxa"/>
        <w:tblLayout w:type="fixed"/>
        <w:tblLook w:val="0000"/>
      </w:tblPr>
      <w:tblGrid>
        <w:gridCol w:w="1696"/>
        <w:gridCol w:w="4374"/>
        <w:gridCol w:w="1561"/>
        <w:gridCol w:w="2814"/>
      </w:tblGrid>
      <w:tr w:rsidR="00BA2549" w:rsidTr="00572995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TITOLO</w:t>
            </w:r>
          </w:p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PROGETTO</w:t>
            </w:r>
          </w:p>
        </w:tc>
        <w:tc>
          <w:tcPr>
            <w:tcW w:w="87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 w:rsidTr="00572995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DOCENTE RESPONSABILE</w:t>
            </w:r>
          </w:p>
        </w:tc>
        <w:tc>
          <w:tcPr>
            <w:tcW w:w="87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 w:rsidTr="0053608A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>
              <w:rPr>
                <w:rFonts w:ascii="Cambria" w:hAnsi="Cambria" w:cs="Cambria"/>
                <w:sz w:val="20"/>
                <w:szCs w:val="20"/>
              </w:rPr>
              <w:t>ALTRI DOCENTI COINVOLTI</w:t>
            </w:r>
            <w:r w:rsidR="008538FC">
              <w:rPr>
                <w:rFonts w:ascii="Cambria" w:hAnsi="Cambria" w:cs="Cambria"/>
                <w:sz w:val="20"/>
                <w:szCs w:val="20"/>
              </w:rPr>
              <w:t xml:space="preserve"> e</w:t>
            </w:r>
          </w:p>
          <w:p w:rsidR="008538FC" w:rsidRDefault="008538FC">
            <w:pPr>
              <w:spacing w:after="0" w:line="240" w:lineRule="auto"/>
            </w:pP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nr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>. ore per ciascun docente</w:t>
            </w: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  <w:tc>
          <w:tcPr>
            <w:tcW w:w="87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53608A" w:rsidRDefault="0053608A" w:rsidP="0053608A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BA2549" w:rsidTr="00572995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ESPERTI ESTERNI COINVOLTI</w:t>
            </w:r>
          </w:p>
        </w:tc>
        <w:tc>
          <w:tcPr>
            <w:tcW w:w="874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  <w:tr w:rsidR="0079104F" w:rsidTr="0079104F">
        <w:trPr>
          <w:trHeight w:val="464"/>
        </w:trPr>
        <w:tc>
          <w:tcPr>
            <w:tcW w:w="1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  <w:vAlign w:val="center"/>
          </w:tcPr>
          <w:p w:rsidR="0079104F" w:rsidRDefault="0079104F">
            <w:p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 xml:space="preserve">ORDINE </w:t>
            </w:r>
            <w:proofErr w:type="spellStart"/>
            <w:r>
              <w:rPr>
                <w:rFonts w:ascii="Cambria" w:hAnsi="Cambria" w:cs="Cambria"/>
                <w:sz w:val="20"/>
                <w:szCs w:val="20"/>
              </w:rPr>
              <w:t>DI</w:t>
            </w:r>
            <w:proofErr w:type="spellEnd"/>
            <w:r>
              <w:rPr>
                <w:rFonts w:ascii="Cambria" w:hAnsi="Cambria" w:cs="Cambria"/>
                <w:sz w:val="20"/>
                <w:szCs w:val="20"/>
              </w:rPr>
              <w:t xml:space="preserve"> SCUOLA</w:t>
            </w:r>
          </w:p>
        </w:tc>
        <w:tc>
          <w:tcPr>
            <w:tcW w:w="4374" w:type="dxa"/>
            <w:tcBorders>
              <w:top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104F" w:rsidRDefault="0079104F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INFANZIA</w:t>
            </w:r>
          </w:p>
          <w:p w:rsidR="0079104F" w:rsidRPr="0079104F" w:rsidRDefault="0079104F" w:rsidP="0079104F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 xml:space="preserve">PRIMARIA </w:t>
            </w:r>
          </w:p>
          <w:p w:rsidR="0079104F" w:rsidRDefault="0079104F" w:rsidP="0079104F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Cambria" w:hAnsi="Cambria" w:cs="Cambria"/>
                <w:sz w:val="20"/>
                <w:szCs w:val="20"/>
              </w:rPr>
              <w:t>SECONDARIA I GRADO</w:t>
            </w:r>
          </w:p>
        </w:tc>
        <w:tc>
          <w:tcPr>
            <w:tcW w:w="156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104F" w:rsidRPr="0079104F" w:rsidRDefault="0079104F" w:rsidP="0079104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  <w:r w:rsidRPr="0079104F">
              <w:rPr>
                <w:rFonts w:ascii="Cambria" w:hAnsi="Cambria" w:cs="Cambria"/>
                <w:sz w:val="20"/>
                <w:szCs w:val="20"/>
              </w:rPr>
              <w:t>DESTINATARI</w:t>
            </w:r>
            <w:r>
              <w:rPr>
                <w:rFonts w:ascii="Cambria" w:hAnsi="Cambria" w:cs="Cambria"/>
                <w:sz w:val="20"/>
                <w:szCs w:val="20"/>
              </w:rPr>
              <w:t>:</w:t>
            </w:r>
          </w:p>
        </w:tc>
        <w:tc>
          <w:tcPr>
            <w:tcW w:w="2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79104F" w:rsidRDefault="0079104F" w:rsidP="0079104F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BA2549" w:rsidRDefault="00BA2549">
      <w:pPr>
        <w:spacing w:after="0"/>
      </w:pPr>
    </w:p>
    <w:tbl>
      <w:tblPr>
        <w:tblW w:w="0" w:type="auto"/>
        <w:tblInd w:w="-10" w:type="dxa"/>
        <w:tblLayout w:type="fixed"/>
        <w:tblLook w:val="0000"/>
      </w:tblPr>
      <w:tblGrid>
        <w:gridCol w:w="10476"/>
      </w:tblGrid>
      <w:tr w:rsidR="00BA2549">
        <w:trPr>
          <w:trHeight w:val="338"/>
        </w:trPr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572995" w:rsidP="0053608A">
            <w:pPr>
              <w:spacing w:after="0" w:line="240" w:lineRule="auto"/>
            </w:pPr>
            <w:r w:rsidRPr="00572995">
              <w:rPr>
                <w:rFonts w:ascii="Cambria" w:hAnsi="Cambria" w:cs="Cambria"/>
                <w:b/>
                <w:sz w:val="20"/>
                <w:szCs w:val="20"/>
              </w:rPr>
              <w:t>RELAZIONE SUGLI SVILUPPI DELL’ATTIVITÀ</w:t>
            </w:r>
            <w:r>
              <w:rPr>
                <w:rFonts w:ascii="Cambria" w:hAnsi="Cambria" w:cs="Cambria"/>
                <w:b/>
                <w:sz w:val="20"/>
                <w:szCs w:val="20"/>
              </w:rPr>
              <w:t xml:space="preserve"> </w:t>
            </w:r>
            <w:r w:rsidRPr="00572995">
              <w:rPr>
                <w:rFonts w:ascii="Cambria" w:hAnsi="Cambria" w:cs="Cambria"/>
                <w:sz w:val="20"/>
                <w:szCs w:val="20"/>
              </w:rPr>
              <w:t xml:space="preserve"> </w:t>
            </w:r>
            <w:r w:rsidR="00BA2549">
              <w:rPr>
                <w:rFonts w:ascii="Cambria" w:hAnsi="Cambria" w:cs="Cambria"/>
                <w:sz w:val="20"/>
                <w:szCs w:val="20"/>
              </w:rPr>
              <w:t>(</w:t>
            </w:r>
            <w:r w:rsidR="0053608A">
              <w:rPr>
                <w:rFonts w:ascii="Cambria" w:hAnsi="Cambria" w:cs="Cambria"/>
                <w:sz w:val="20"/>
                <w:szCs w:val="20"/>
              </w:rPr>
              <w:t>percorso svolto come da programmazione, modificato, non svolto, ecc.</w:t>
            </w:r>
            <w:r w:rsidR="00BA2549">
              <w:rPr>
                <w:rFonts w:ascii="Cambria" w:hAnsi="Cambria" w:cs="Cambria"/>
                <w:sz w:val="20"/>
                <w:szCs w:val="20"/>
              </w:rPr>
              <w:t>)</w:t>
            </w:r>
          </w:p>
        </w:tc>
      </w:tr>
      <w:tr w:rsidR="00BA2549">
        <w:trPr>
          <w:trHeight w:val="338"/>
        </w:trPr>
        <w:tc>
          <w:tcPr>
            <w:tcW w:w="104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A2549" w:rsidRDefault="00BA2549">
            <w:pPr>
              <w:snapToGrid w:val="0"/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  <w:p w:rsidR="00BA2549" w:rsidRDefault="00BA2549">
            <w:pPr>
              <w:spacing w:after="0" w:line="240" w:lineRule="auto"/>
              <w:rPr>
                <w:rFonts w:ascii="Cambria" w:hAnsi="Cambria" w:cs="Cambria"/>
                <w:sz w:val="20"/>
                <w:szCs w:val="20"/>
              </w:rPr>
            </w:pPr>
          </w:p>
        </w:tc>
      </w:tr>
    </w:tbl>
    <w:p w:rsidR="00BA2549" w:rsidRDefault="00BA2549">
      <w:pPr>
        <w:spacing w:after="0"/>
        <w:rPr>
          <w:rFonts w:ascii="Cambria" w:hAnsi="Cambria" w:cs="Cambria"/>
          <w:sz w:val="10"/>
          <w:szCs w:val="10"/>
        </w:rPr>
      </w:pPr>
    </w:p>
    <w:tbl>
      <w:tblPr>
        <w:tblW w:w="10500" w:type="dxa"/>
        <w:tblInd w:w="-92" w:type="dxa"/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000"/>
      </w:tblPr>
      <w:tblGrid>
        <w:gridCol w:w="10500"/>
      </w:tblGrid>
      <w:tr w:rsidR="00572995" w:rsidTr="00572995">
        <w:trPr>
          <w:trHeight w:val="342"/>
        </w:trPr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  <w:vAlign w:val="center"/>
          </w:tcPr>
          <w:p w:rsidR="0079104F" w:rsidRDefault="00572995" w:rsidP="0079104F">
            <w:pPr>
              <w:pStyle w:val="Contenutotabella"/>
              <w:spacing w:after="0"/>
              <w:jc w:val="center"/>
              <w:rPr>
                <w:rFonts w:ascii="Cambria" w:hAnsi="Cambria" w:cs="Cambria"/>
                <w:b/>
              </w:rPr>
            </w:pPr>
            <w:r w:rsidRPr="00572995">
              <w:rPr>
                <w:rFonts w:ascii="Cambria" w:hAnsi="Cambria" w:cs="Cambria"/>
                <w:b/>
              </w:rPr>
              <w:t>VALUTAZIONE DEL PROGETTO</w:t>
            </w:r>
          </w:p>
          <w:p w:rsidR="0079104F" w:rsidRPr="0079104F" w:rsidRDefault="0079104F" w:rsidP="0079104F">
            <w:pPr>
              <w:pStyle w:val="Contenutotabella"/>
              <w:spacing w:after="0"/>
              <w:jc w:val="center"/>
              <w:rPr>
                <w:rFonts w:ascii="Cambria" w:hAnsi="Cambria" w:cs="Cambria"/>
                <w:b/>
              </w:rPr>
            </w:pPr>
            <w:r>
              <w:rPr>
                <w:rFonts w:ascii="Cambria" w:hAnsi="Cambria" w:cs="Cambria"/>
                <w:b/>
              </w:rPr>
              <w:t>(Obiettivi,partecipazione, interesse, gradimento, qualità del prodotto finale, ecc.)</w:t>
            </w:r>
          </w:p>
        </w:tc>
      </w:tr>
      <w:tr w:rsidR="00572995" w:rsidTr="00572995"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572995" w:rsidRDefault="00572995" w:rsidP="00572995">
            <w:pPr>
              <w:pStyle w:val="Contenutotabella"/>
              <w:snapToGri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 xml:space="preserve">Obiettivi raggiunti </w:t>
            </w:r>
          </w:p>
        </w:tc>
      </w:tr>
      <w:tr w:rsidR="00572995" w:rsidTr="0039725D"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2995" w:rsidRDefault="00572995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  <w:p w:rsidR="0053608A" w:rsidRDefault="0053608A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  <w:p w:rsidR="00572995" w:rsidRDefault="00572995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</w:tc>
      </w:tr>
      <w:tr w:rsidR="00572995" w:rsidTr="00572995"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572995" w:rsidRDefault="00572995">
            <w:pPr>
              <w:pStyle w:val="Contenutotabella"/>
              <w:snapToGri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Punti di forza e/o debolezza</w:t>
            </w:r>
          </w:p>
        </w:tc>
      </w:tr>
      <w:tr w:rsidR="00572995" w:rsidTr="0039725D"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2995" w:rsidRDefault="00572995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  <w:p w:rsidR="0053608A" w:rsidRDefault="0053608A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  <w:p w:rsidR="00572995" w:rsidRDefault="00572995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</w:tc>
      </w:tr>
      <w:tr w:rsidR="00572995" w:rsidTr="00572995"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:rsidR="00572995" w:rsidRDefault="00572995">
            <w:pPr>
              <w:pStyle w:val="Contenutotabella"/>
              <w:snapToGri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Eventuali azioni migliorative</w:t>
            </w:r>
          </w:p>
        </w:tc>
      </w:tr>
      <w:tr w:rsidR="00572995" w:rsidTr="0039725D"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2995" w:rsidRDefault="00572995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  <w:p w:rsidR="0053608A" w:rsidRDefault="0053608A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  <w:p w:rsidR="0053608A" w:rsidRDefault="0053608A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  <w:p w:rsidR="00572995" w:rsidRDefault="00572995">
            <w:pPr>
              <w:pStyle w:val="Contenutotabella"/>
              <w:snapToGrid w:val="0"/>
              <w:rPr>
                <w:rFonts w:ascii="Cambria" w:hAnsi="Cambria" w:cs="Cambria"/>
              </w:rPr>
            </w:pPr>
          </w:p>
        </w:tc>
      </w:tr>
      <w:tr w:rsidR="00572995" w:rsidTr="0079104F">
        <w:tc>
          <w:tcPr>
            <w:tcW w:w="105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72995" w:rsidRDefault="00572995">
            <w:pPr>
              <w:pStyle w:val="Contenutotabella"/>
              <w:snapToGri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lastRenderedPageBreak/>
              <w:t>Si intende proseguire il progetto per il prossimo anno scolastico?</w:t>
            </w:r>
          </w:p>
          <w:p w:rsidR="0079104F" w:rsidRDefault="0079104F" w:rsidP="0079104F">
            <w:pPr>
              <w:pStyle w:val="Contenutotabella"/>
              <w:numPr>
                <w:ilvl w:val="0"/>
                <w:numId w:val="5"/>
              </w:numPr>
              <w:snapToGri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Sì</w:t>
            </w:r>
          </w:p>
          <w:p w:rsidR="0079104F" w:rsidRDefault="0079104F" w:rsidP="0079104F">
            <w:pPr>
              <w:pStyle w:val="Contenutotabella"/>
              <w:numPr>
                <w:ilvl w:val="0"/>
                <w:numId w:val="5"/>
              </w:numPr>
              <w:snapToGrid w:val="0"/>
              <w:rPr>
                <w:rFonts w:ascii="Cambria" w:hAnsi="Cambria" w:cs="Cambria"/>
              </w:rPr>
            </w:pPr>
            <w:r>
              <w:rPr>
                <w:rFonts w:ascii="Cambria" w:hAnsi="Cambria" w:cs="Cambria"/>
              </w:rPr>
              <w:t>No</w:t>
            </w:r>
          </w:p>
        </w:tc>
      </w:tr>
    </w:tbl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79104F" w:rsidP="0053608A">
      <w:pPr>
        <w:spacing w:after="0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Alla pr</w:t>
      </w:r>
      <w:r w:rsidR="0053608A">
        <w:rPr>
          <w:rFonts w:ascii="Cambria" w:hAnsi="Cambria" w:cs="Cambria"/>
          <w:sz w:val="20"/>
          <w:szCs w:val="20"/>
        </w:rPr>
        <w:t xml:space="preserve">esente relazione viene allegato </w:t>
      </w:r>
      <w:r w:rsidRPr="0079104F">
        <w:rPr>
          <w:rFonts w:ascii="Cambria" w:hAnsi="Cambria" w:cs="Cambria"/>
          <w:sz w:val="20"/>
          <w:szCs w:val="20"/>
        </w:rPr>
        <w:t xml:space="preserve">il risultato del </w:t>
      </w:r>
      <w:r w:rsidRPr="0053608A">
        <w:rPr>
          <w:rFonts w:ascii="Cambria" w:hAnsi="Cambria" w:cs="Cambria"/>
          <w:b/>
          <w:sz w:val="20"/>
          <w:szCs w:val="20"/>
        </w:rPr>
        <w:t>questionario di gradimento</w:t>
      </w:r>
      <w:r w:rsidRPr="0079104F">
        <w:rPr>
          <w:rFonts w:ascii="Cambria" w:hAnsi="Cambria" w:cs="Cambria"/>
          <w:sz w:val="20"/>
          <w:szCs w:val="20"/>
        </w:rPr>
        <w:t xml:space="preserve"> somministrato agli alunni al termine del progetto.</w:t>
      </w:r>
    </w:p>
    <w:p w:rsidR="0079104F" w:rsidRDefault="0079104F" w:rsidP="0079104F">
      <w:pPr>
        <w:spacing w:after="0"/>
        <w:rPr>
          <w:rFonts w:ascii="Cambria" w:hAnsi="Cambria" w:cs="Cambria"/>
          <w:sz w:val="20"/>
          <w:szCs w:val="20"/>
        </w:rPr>
      </w:pPr>
    </w:p>
    <w:p w:rsidR="0079104F" w:rsidRDefault="0079104F" w:rsidP="0079104F">
      <w:pPr>
        <w:spacing w:after="0"/>
        <w:rPr>
          <w:rFonts w:ascii="Cambria" w:hAnsi="Cambria" w:cs="Cambria"/>
          <w:sz w:val="20"/>
          <w:szCs w:val="20"/>
        </w:rPr>
      </w:pPr>
    </w:p>
    <w:p w:rsidR="0079104F" w:rsidRPr="0079104F" w:rsidRDefault="0079104F" w:rsidP="0079104F">
      <w:pPr>
        <w:spacing w:after="0"/>
        <w:rPr>
          <w:rFonts w:ascii="Cambria" w:hAnsi="Cambria" w:cs="Cambria"/>
          <w:sz w:val="20"/>
          <w:szCs w:val="20"/>
        </w:rPr>
      </w:pPr>
      <w:proofErr w:type="spellStart"/>
      <w:r>
        <w:rPr>
          <w:rFonts w:ascii="Cambria" w:hAnsi="Cambria" w:cs="Cambria"/>
          <w:sz w:val="20"/>
          <w:szCs w:val="20"/>
        </w:rPr>
        <w:t>Piandimeleto</w:t>
      </w:r>
      <w:proofErr w:type="spellEnd"/>
      <w:r>
        <w:rPr>
          <w:rFonts w:ascii="Cambria" w:hAnsi="Cambria" w:cs="Cambria"/>
          <w:sz w:val="20"/>
          <w:szCs w:val="20"/>
        </w:rPr>
        <w:t>, ___/__/_____</w:t>
      </w:r>
    </w:p>
    <w:p w:rsidR="0079104F" w:rsidRDefault="0079104F">
      <w:pPr>
        <w:spacing w:after="0"/>
        <w:rPr>
          <w:rFonts w:ascii="Cambria" w:hAnsi="Cambria" w:cs="Cambria"/>
          <w:sz w:val="20"/>
          <w:szCs w:val="20"/>
        </w:rPr>
      </w:pPr>
    </w:p>
    <w:p w:rsidR="0079104F" w:rsidRPr="0079104F" w:rsidRDefault="0079104F" w:rsidP="0079104F">
      <w:pPr>
        <w:spacing w:after="0"/>
        <w:ind w:firstLine="8222"/>
        <w:rPr>
          <w:rFonts w:ascii="Cambria" w:hAnsi="Cambria" w:cs="Cambria"/>
          <w:b/>
          <w:sz w:val="20"/>
          <w:szCs w:val="20"/>
        </w:rPr>
      </w:pPr>
      <w:r w:rsidRPr="0079104F">
        <w:rPr>
          <w:rFonts w:ascii="Cambria" w:hAnsi="Cambria" w:cs="Cambria"/>
          <w:b/>
          <w:sz w:val="20"/>
          <w:szCs w:val="20"/>
        </w:rPr>
        <w:t>Firma</w:t>
      </w:r>
    </w:p>
    <w:p w:rsidR="0079104F" w:rsidRPr="0079104F" w:rsidRDefault="0079104F" w:rsidP="0079104F">
      <w:pPr>
        <w:ind w:firstLine="7655"/>
        <w:rPr>
          <w:rFonts w:ascii="Cambria" w:hAnsi="Cambria" w:cs="Cambria"/>
          <w:i/>
          <w:sz w:val="20"/>
          <w:szCs w:val="20"/>
        </w:rPr>
      </w:pPr>
      <w:r w:rsidRPr="0079104F">
        <w:rPr>
          <w:rFonts w:ascii="Cambria" w:hAnsi="Cambria" w:cs="Cambria"/>
          <w:i/>
          <w:sz w:val="20"/>
          <w:szCs w:val="20"/>
        </w:rPr>
        <w:t>Il docente referente</w:t>
      </w:r>
    </w:p>
    <w:p w:rsidR="0079104F" w:rsidRDefault="0079104F" w:rsidP="0079104F">
      <w:pPr>
        <w:spacing w:after="0"/>
        <w:jc w:val="right"/>
        <w:rPr>
          <w:rFonts w:ascii="Cambria" w:hAnsi="Cambria" w:cs="Cambria"/>
          <w:sz w:val="20"/>
          <w:szCs w:val="20"/>
        </w:rPr>
      </w:pPr>
      <w:r>
        <w:rPr>
          <w:rFonts w:ascii="Cambria" w:hAnsi="Cambria" w:cs="Cambria"/>
          <w:sz w:val="20"/>
          <w:szCs w:val="20"/>
        </w:rPr>
        <w:t>_________________________________________________</w:t>
      </w:r>
    </w:p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BA2549">
      <w:pPr>
        <w:spacing w:after="0"/>
      </w:pPr>
      <w:r>
        <w:rPr>
          <w:rFonts w:cs="Calibri"/>
        </w:rPr>
        <w:t xml:space="preserve"> </w:t>
      </w:r>
    </w:p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p w:rsidR="00BA2549" w:rsidRDefault="00BA2549">
      <w:pPr>
        <w:spacing w:after="0"/>
        <w:rPr>
          <w:rFonts w:ascii="Cambria" w:hAnsi="Cambria" w:cs="Cambria"/>
          <w:sz w:val="20"/>
          <w:szCs w:val="20"/>
        </w:rPr>
      </w:pPr>
    </w:p>
    <w:sectPr w:rsidR="00BA2549" w:rsidSect="006206A0">
      <w:headerReference w:type="default" r:id="rId7"/>
      <w:pgSz w:w="11906" w:h="16838"/>
      <w:pgMar w:top="794" w:right="851" w:bottom="794" w:left="851" w:header="284" w:footer="720" w:gutter="0"/>
      <w:cols w:space="720"/>
      <w:docGrid w:linePitch="360" w:charSpace="-245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5D1" w:rsidRDefault="008F15D1">
      <w:pPr>
        <w:spacing w:after="0" w:line="240" w:lineRule="auto"/>
      </w:pPr>
      <w:r>
        <w:separator/>
      </w:r>
    </w:p>
  </w:endnote>
  <w:endnote w:type="continuationSeparator" w:id="0">
    <w:p w:rsidR="008F15D1" w:rsidRDefault="008F1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5D1" w:rsidRDefault="008F15D1">
      <w:pPr>
        <w:spacing w:after="0" w:line="240" w:lineRule="auto"/>
      </w:pPr>
      <w:r>
        <w:separator/>
      </w:r>
    </w:p>
  </w:footnote>
  <w:footnote w:type="continuationSeparator" w:id="0">
    <w:p w:rsidR="008F15D1" w:rsidRDefault="008F1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2549" w:rsidRDefault="00176721" w:rsidP="00FB2617">
    <w:pPr>
      <w:pStyle w:val="Intestazione"/>
      <w:tabs>
        <w:tab w:val="clear" w:pos="4819"/>
        <w:tab w:val="clear" w:pos="9638"/>
      </w:tabs>
      <w:jc w:val="center"/>
      <w:rPr>
        <w:rFonts w:ascii="Franklin Gothic Medium" w:hAnsi="Franklin Gothic Medium" w:cs="Franklin Gothic Medium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276860</wp:posOffset>
          </wp:positionH>
          <wp:positionV relativeFrom="margin">
            <wp:posOffset>0</wp:posOffset>
          </wp:positionV>
          <wp:extent cx="6116320" cy="871220"/>
          <wp:effectExtent l="19050" t="0" r="0" b="0"/>
          <wp:wrapSquare wrapText="bothSides"/>
          <wp:docPr id="1" name="Immagine 1" descr="974_im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974_image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9841"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8712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1" type="#_x0000_t75" style="width:.75pt;height:.7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WW8Num1"/>
    <w:lvl w:ilvl="0">
      <w:start w:val="1"/>
      <w:numFmt w:val="bullet"/>
      <w:lvlText w:val=""/>
      <w:lvlPicBulletId w:val="0"/>
      <w:lvlJc w:val="left"/>
      <w:pPr>
        <w:tabs>
          <w:tab w:val="num" w:pos="768"/>
        </w:tabs>
        <w:ind w:left="768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128"/>
        </w:tabs>
        <w:ind w:left="1128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88"/>
        </w:tabs>
        <w:ind w:left="1488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l"/>
      <w:lvlJc w:val="left"/>
      <w:pPr>
        <w:tabs>
          <w:tab w:val="num" w:pos="1848"/>
        </w:tabs>
        <w:ind w:left="1848" w:hanging="360"/>
      </w:pPr>
      <w:rPr>
        <w:rFonts w:ascii="Wingdings" w:hAnsi="Wingdings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08"/>
        </w:tabs>
        <w:ind w:left="2208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68"/>
        </w:tabs>
        <w:ind w:left="2568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l"/>
      <w:lvlJc w:val="left"/>
      <w:pPr>
        <w:tabs>
          <w:tab w:val="num" w:pos="2928"/>
        </w:tabs>
        <w:ind w:left="2928" w:hanging="360"/>
      </w:pPr>
      <w:rPr>
        <w:rFonts w:ascii="Wingdings" w:hAnsi="Wingdings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88"/>
        </w:tabs>
        <w:ind w:left="3288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48"/>
        </w:tabs>
        <w:ind w:left="3648" w:hanging="360"/>
      </w:pPr>
      <w:rPr>
        <w:rFonts w:ascii="OpenSymbol" w:hAnsi="OpenSymbol" w:cs="OpenSymbol" w:hint="default"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1E02A97"/>
    <w:multiLevelType w:val="hybridMultilevel"/>
    <w:tmpl w:val="3098BDBE"/>
    <w:lvl w:ilvl="0" w:tplc="A042973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176037"/>
    <w:multiLevelType w:val="hybridMultilevel"/>
    <w:tmpl w:val="7E4818CA"/>
    <w:lvl w:ilvl="0" w:tplc="04100001">
      <w:start w:val="1"/>
      <w:numFmt w:val="bullet"/>
      <w:lvlText w:val=""/>
      <w:lvlJc w:val="left"/>
      <w:pPr>
        <w:ind w:left="761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1" w:hanging="360"/>
      </w:pPr>
      <w:rPr>
        <w:rFonts w:ascii="Wingdings" w:hAnsi="Wingdings" w:hint="default"/>
      </w:rPr>
    </w:lvl>
  </w:abstractNum>
  <w:abstractNum w:abstractNumId="5">
    <w:nsid w:val="79D23A3F"/>
    <w:multiLevelType w:val="hybridMultilevel"/>
    <w:tmpl w:val="6CE8753A"/>
    <w:lvl w:ilvl="0" w:tplc="6A18A07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/>
  <w:stylePaneFormatFilter w:val="000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3818D7"/>
    <w:rsid w:val="00011D39"/>
    <w:rsid w:val="00176721"/>
    <w:rsid w:val="003818D7"/>
    <w:rsid w:val="0053608A"/>
    <w:rsid w:val="00572995"/>
    <w:rsid w:val="005729E4"/>
    <w:rsid w:val="006206A0"/>
    <w:rsid w:val="0079104F"/>
    <w:rsid w:val="008538FC"/>
    <w:rsid w:val="008F15D1"/>
    <w:rsid w:val="00BA2549"/>
    <w:rsid w:val="00BC64C7"/>
    <w:rsid w:val="00D36C5A"/>
    <w:rsid w:val="00FB26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206A0"/>
    <w:pPr>
      <w:suppressAutoHyphens/>
      <w:spacing w:after="160" w:line="254" w:lineRule="auto"/>
    </w:pPr>
    <w:rPr>
      <w:rFonts w:ascii="Calibri" w:eastAsia="Calibri" w:hAnsi="Calibri"/>
      <w:sz w:val="22"/>
      <w:szCs w:val="22"/>
      <w:lang w:eastAsia="zh-CN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6206A0"/>
    <w:rPr>
      <w:rFonts w:ascii="Symbol" w:hAnsi="Symbol" w:cs="Symbol" w:hint="default"/>
    </w:rPr>
  </w:style>
  <w:style w:type="character" w:customStyle="1" w:styleId="WW8Num1z1">
    <w:name w:val="WW8Num1z1"/>
    <w:rsid w:val="006206A0"/>
    <w:rPr>
      <w:rFonts w:ascii="OpenSymbol" w:hAnsi="OpenSymbol" w:cs="OpenSymbol" w:hint="default"/>
    </w:rPr>
  </w:style>
  <w:style w:type="character" w:customStyle="1" w:styleId="WW8Num1z3">
    <w:name w:val="WW8Num1z3"/>
    <w:rsid w:val="006206A0"/>
    <w:rPr>
      <w:rFonts w:ascii="Wingdings" w:hAnsi="Wingdings" w:cs="OpenSymbol" w:hint="default"/>
    </w:rPr>
  </w:style>
  <w:style w:type="character" w:customStyle="1" w:styleId="WW8Num2z0">
    <w:name w:val="WW8Num2z0"/>
    <w:rsid w:val="006206A0"/>
    <w:rPr>
      <w:rFonts w:ascii="Courier New" w:hAnsi="Courier New" w:cs="Courier New" w:hint="default"/>
    </w:rPr>
  </w:style>
  <w:style w:type="character" w:customStyle="1" w:styleId="WW8Num2z2">
    <w:name w:val="WW8Num2z2"/>
    <w:rsid w:val="006206A0"/>
    <w:rPr>
      <w:rFonts w:ascii="Wingdings" w:hAnsi="Wingdings" w:cs="Wingdings" w:hint="default"/>
    </w:rPr>
  </w:style>
  <w:style w:type="character" w:customStyle="1" w:styleId="WW8Num2z3">
    <w:name w:val="WW8Num2z3"/>
    <w:rsid w:val="006206A0"/>
    <w:rPr>
      <w:rFonts w:ascii="Symbol" w:hAnsi="Symbol" w:cs="Symbol" w:hint="default"/>
    </w:rPr>
  </w:style>
  <w:style w:type="character" w:customStyle="1" w:styleId="WW8Num3z0">
    <w:name w:val="WW8Num3z0"/>
    <w:rsid w:val="006206A0"/>
  </w:style>
  <w:style w:type="character" w:customStyle="1" w:styleId="WW8Num3z1">
    <w:name w:val="WW8Num3z1"/>
    <w:rsid w:val="006206A0"/>
  </w:style>
  <w:style w:type="character" w:customStyle="1" w:styleId="WW8Num3z2">
    <w:name w:val="WW8Num3z2"/>
    <w:rsid w:val="006206A0"/>
  </w:style>
  <w:style w:type="character" w:customStyle="1" w:styleId="WW8Num3z3">
    <w:name w:val="WW8Num3z3"/>
    <w:rsid w:val="006206A0"/>
  </w:style>
  <w:style w:type="character" w:customStyle="1" w:styleId="WW8Num3z4">
    <w:name w:val="WW8Num3z4"/>
    <w:rsid w:val="006206A0"/>
  </w:style>
  <w:style w:type="character" w:customStyle="1" w:styleId="WW8Num3z5">
    <w:name w:val="WW8Num3z5"/>
    <w:rsid w:val="006206A0"/>
  </w:style>
  <w:style w:type="character" w:customStyle="1" w:styleId="WW8Num3z6">
    <w:name w:val="WW8Num3z6"/>
    <w:rsid w:val="006206A0"/>
  </w:style>
  <w:style w:type="character" w:customStyle="1" w:styleId="WW8Num3z7">
    <w:name w:val="WW8Num3z7"/>
    <w:rsid w:val="006206A0"/>
  </w:style>
  <w:style w:type="character" w:customStyle="1" w:styleId="WW8Num3z8">
    <w:name w:val="WW8Num3z8"/>
    <w:rsid w:val="006206A0"/>
  </w:style>
  <w:style w:type="character" w:customStyle="1" w:styleId="Carpredefinitoparagrafo1">
    <w:name w:val="Car. predefinito paragrafo1"/>
    <w:rsid w:val="006206A0"/>
  </w:style>
  <w:style w:type="character" w:styleId="Testosegnaposto">
    <w:name w:val="Placeholder Text"/>
    <w:rsid w:val="006206A0"/>
    <w:rPr>
      <w:color w:val="808080"/>
    </w:rPr>
  </w:style>
  <w:style w:type="character" w:customStyle="1" w:styleId="Stile1">
    <w:name w:val="Stile1"/>
    <w:rsid w:val="006206A0"/>
    <w:rPr>
      <w:rFonts w:ascii="Cambria" w:hAnsi="Cambria" w:cs="Cambria"/>
      <w:sz w:val="20"/>
    </w:rPr>
  </w:style>
  <w:style w:type="character" w:customStyle="1" w:styleId="TestofumettoCarattere">
    <w:name w:val="Testo fumetto Carattere"/>
    <w:rsid w:val="006206A0"/>
    <w:rPr>
      <w:rFonts w:ascii="Tahoma" w:hAnsi="Tahoma" w:cs="Tahoma"/>
      <w:sz w:val="16"/>
      <w:szCs w:val="16"/>
    </w:rPr>
  </w:style>
  <w:style w:type="character" w:customStyle="1" w:styleId="Stile2">
    <w:name w:val="Stile2"/>
    <w:rsid w:val="006206A0"/>
    <w:rPr>
      <w:rFonts w:ascii="Cambria" w:hAnsi="Cambria" w:cs="Cambria"/>
      <w:sz w:val="16"/>
    </w:rPr>
  </w:style>
  <w:style w:type="character" w:customStyle="1" w:styleId="IntestazioneCarattere">
    <w:name w:val="Intestazione Carattere"/>
    <w:rsid w:val="006206A0"/>
    <w:rPr>
      <w:rFonts w:ascii="Cambria" w:hAnsi="Cambria" w:cs="Cambria"/>
      <w:sz w:val="20"/>
    </w:rPr>
  </w:style>
  <w:style w:type="character" w:customStyle="1" w:styleId="PidipaginaCarattere">
    <w:name w:val="Piè di pagina Carattere"/>
    <w:rsid w:val="006206A0"/>
    <w:rPr>
      <w:rFonts w:ascii="Cambria" w:hAnsi="Cambria" w:cs="Cambria"/>
      <w:sz w:val="20"/>
    </w:rPr>
  </w:style>
  <w:style w:type="character" w:styleId="Collegamentoipertestuale">
    <w:name w:val="Hyperlink"/>
    <w:rsid w:val="006206A0"/>
    <w:rPr>
      <w:rFonts w:cs="Times New Roman"/>
      <w:color w:val="0000FF"/>
      <w:u w:val="single"/>
    </w:rPr>
  </w:style>
  <w:style w:type="character" w:customStyle="1" w:styleId="ListLabel1">
    <w:name w:val="ListLabel 1"/>
    <w:rsid w:val="006206A0"/>
    <w:rPr>
      <w:rFonts w:cs="Courier New"/>
    </w:rPr>
  </w:style>
  <w:style w:type="character" w:customStyle="1" w:styleId="ListLabel2">
    <w:name w:val="ListLabel 2"/>
    <w:rsid w:val="006206A0"/>
    <w:rPr>
      <w:rFonts w:cs="Courier New"/>
    </w:rPr>
  </w:style>
  <w:style w:type="character" w:customStyle="1" w:styleId="ListLabel3">
    <w:name w:val="ListLabel 3"/>
    <w:rsid w:val="006206A0"/>
    <w:rPr>
      <w:rFonts w:cs="Courier New"/>
    </w:rPr>
  </w:style>
  <w:style w:type="character" w:customStyle="1" w:styleId="ListLabel4">
    <w:name w:val="ListLabel 4"/>
    <w:rsid w:val="006206A0"/>
    <w:rPr>
      <w:rFonts w:cs="Courier New"/>
    </w:rPr>
  </w:style>
  <w:style w:type="character" w:customStyle="1" w:styleId="ListLabel5">
    <w:name w:val="ListLabel 5"/>
    <w:rsid w:val="006206A0"/>
    <w:rPr>
      <w:rFonts w:cs="Courier New"/>
    </w:rPr>
  </w:style>
  <w:style w:type="character" w:customStyle="1" w:styleId="ListLabel6">
    <w:name w:val="ListLabel 6"/>
    <w:rsid w:val="006206A0"/>
    <w:rPr>
      <w:rFonts w:cs="Courier New"/>
    </w:rPr>
  </w:style>
  <w:style w:type="character" w:customStyle="1" w:styleId="ListLabel7">
    <w:name w:val="ListLabel 7"/>
    <w:rsid w:val="006206A0"/>
    <w:rPr>
      <w:rFonts w:cs="Courier New"/>
    </w:rPr>
  </w:style>
  <w:style w:type="character" w:customStyle="1" w:styleId="ListLabel8">
    <w:name w:val="ListLabel 8"/>
    <w:rsid w:val="006206A0"/>
    <w:rPr>
      <w:rFonts w:cs="Courier New"/>
    </w:rPr>
  </w:style>
  <w:style w:type="character" w:customStyle="1" w:styleId="ListLabel9">
    <w:name w:val="ListLabel 9"/>
    <w:rsid w:val="006206A0"/>
    <w:rPr>
      <w:rFonts w:cs="Courier New"/>
    </w:rPr>
  </w:style>
  <w:style w:type="character" w:customStyle="1" w:styleId="Punti">
    <w:name w:val="Punti"/>
    <w:rsid w:val="006206A0"/>
    <w:rPr>
      <w:rFonts w:ascii="OpenSymbol" w:eastAsia="OpenSymbol" w:hAnsi="OpenSymbol" w:cs="OpenSymbol"/>
    </w:rPr>
  </w:style>
  <w:style w:type="character" w:customStyle="1" w:styleId="IntestazioneCarattere1">
    <w:name w:val="Intestazione Carattere1"/>
    <w:rsid w:val="006206A0"/>
    <w:rPr>
      <w:sz w:val="22"/>
      <w:szCs w:val="22"/>
    </w:rPr>
  </w:style>
  <w:style w:type="character" w:customStyle="1" w:styleId="PidipaginaCarattere1">
    <w:name w:val="Piè di pagina Carattere1"/>
    <w:rsid w:val="006206A0"/>
    <w:rPr>
      <w:sz w:val="22"/>
      <w:szCs w:val="22"/>
    </w:rPr>
  </w:style>
  <w:style w:type="character" w:customStyle="1" w:styleId="Collegamentoipertestuale1">
    <w:name w:val="Collegamento ipertestuale1"/>
    <w:rsid w:val="006206A0"/>
    <w:rPr>
      <w:color w:val="0000FF"/>
      <w:u w:val="single"/>
    </w:rPr>
  </w:style>
  <w:style w:type="paragraph" w:customStyle="1" w:styleId="Titolo1">
    <w:name w:val="Titolo1"/>
    <w:basedOn w:val="Normale"/>
    <w:next w:val="Corpodeltesto"/>
    <w:rsid w:val="006206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deltesto">
    <w:name w:val="Body Text"/>
    <w:basedOn w:val="Normale"/>
    <w:rsid w:val="006206A0"/>
    <w:pPr>
      <w:spacing w:after="140" w:line="288" w:lineRule="auto"/>
    </w:pPr>
  </w:style>
  <w:style w:type="paragraph" w:styleId="Elenco">
    <w:name w:val="List"/>
    <w:basedOn w:val="Corpodeltesto"/>
    <w:rsid w:val="006206A0"/>
    <w:rPr>
      <w:rFonts w:cs="Lucida Sans"/>
    </w:rPr>
  </w:style>
  <w:style w:type="paragraph" w:styleId="Didascalia">
    <w:name w:val="caption"/>
    <w:basedOn w:val="Normale"/>
    <w:qFormat/>
    <w:rsid w:val="006206A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rsid w:val="006206A0"/>
    <w:pPr>
      <w:suppressLineNumbers/>
    </w:pPr>
    <w:rPr>
      <w:rFonts w:cs="Lucida Sans"/>
    </w:rPr>
  </w:style>
  <w:style w:type="paragraph" w:customStyle="1" w:styleId="Caption">
    <w:name w:val="Caption"/>
    <w:basedOn w:val="Normale"/>
    <w:rsid w:val="006206A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stofumetto">
    <w:name w:val="Balloon Text"/>
    <w:basedOn w:val="Normale"/>
    <w:rsid w:val="006206A0"/>
    <w:pPr>
      <w:spacing w:after="0"/>
    </w:pPr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qFormat/>
    <w:rsid w:val="006206A0"/>
    <w:pPr>
      <w:ind w:left="720"/>
      <w:contextualSpacing/>
    </w:pPr>
  </w:style>
  <w:style w:type="paragraph" w:customStyle="1" w:styleId="Header">
    <w:name w:val="Header"/>
    <w:basedOn w:val="Normale"/>
    <w:rsid w:val="006206A0"/>
    <w:pPr>
      <w:spacing w:after="0"/>
    </w:pPr>
    <w:rPr>
      <w:rFonts w:ascii="Cambria" w:hAnsi="Cambria" w:cs="Cambria"/>
      <w:sz w:val="20"/>
      <w:szCs w:val="20"/>
    </w:rPr>
  </w:style>
  <w:style w:type="paragraph" w:customStyle="1" w:styleId="Footer">
    <w:name w:val="Footer"/>
    <w:basedOn w:val="Normale"/>
    <w:rsid w:val="006206A0"/>
    <w:pPr>
      <w:spacing w:after="0"/>
    </w:pPr>
    <w:rPr>
      <w:rFonts w:ascii="Cambria" w:hAnsi="Cambria" w:cs="Cambria"/>
      <w:sz w:val="20"/>
      <w:szCs w:val="20"/>
    </w:rPr>
  </w:style>
  <w:style w:type="paragraph" w:customStyle="1" w:styleId="Contenutotabella">
    <w:name w:val="Contenuto tabella"/>
    <w:basedOn w:val="Normale"/>
    <w:rsid w:val="006206A0"/>
  </w:style>
  <w:style w:type="paragraph" w:styleId="Intestazione">
    <w:name w:val="header"/>
    <w:basedOn w:val="Normale"/>
    <w:rsid w:val="006206A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6206A0"/>
    <w:pPr>
      <w:tabs>
        <w:tab w:val="center" w:pos="4819"/>
        <w:tab w:val="right" w:pos="9638"/>
      </w:tabs>
    </w:pPr>
  </w:style>
  <w:style w:type="paragraph" w:customStyle="1" w:styleId="Titolotabella">
    <w:name w:val="Titolo tabella"/>
    <w:basedOn w:val="Contenutotabella"/>
    <w:rsid w:val="006206A0"/>
    <w:pPr>
      <w:suppressLineNumbers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Links>
    <vt:vector size="12" baseType="variant">
      <vt:variant>
        <vt:i4>5308541</vt:i4>
      </vt:variant>
      <vt:variant>
        <vt:i4>3</vt:i4>
      </vt:variant>
      <vt:variant>
        <vt:i4>0</vt:i4>
      </vt:variant>
      <vt:variant>
        <vt:i4>5</vt:i4>
      </vt:variant>
      <vt:variant>
        <vt:lpwstr>mailto:PSIC81100T@PEC.ISTRUZIONE.IT</vt:lpwstr>
      </vt:variant>
      <vt:variant>
        <vt:lpwstr/>
      </vt:variant>
      <vt:variant>
        <vt:i4>1704046</vt:i4>
      </vt:variant>
      <vt:variant>
        <vt:i4>0</vt:i4>
      </vt:variant>
      <vt:variant>
        <vt:i4>0</vt:i4>
      </vt:variant>
      <vt:variant>
        <vt:i4>5</vt:i4>
      </vt:variant>
      <vt:variant>
        <vt:lpwstr>mailto:PSIC81100T@ISTRUZIONE.IT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PACO</dc:creator>
  <cp:lastModifiedBy>Carmen Cuorpo</cp:lastModifiedBy>
  <cp:revision>4</cp:revision>
  <cp:lastPrinted>2018-10-09T17:13:00Z</cp:lastPrinted>
  <dcterms:created xsi:type="dcterms:W3CDTF">2021-09-19T12:33:00Z</dcterms:created>
  <dcterms:modified xsi:type="dcterms:W3CDTF">2021-09-19T12:56:00Z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